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E1F" w:rsidRPr="00F27301" w:rsidRDefault="00F27301" w:rsidP="00F27301">
      <w:pPr>
        <w:rPr>
          <w:rFonts w:ascii="Arial" w:hAnsi="Arial" w:cs="Arial"/>
          <w:b/>
          <w:szCs w:val="36"/>
          <w:u w:val="single"/>
        </w:rPr>
      </w:pPr>
      <w:r w:rsidRPr="00F27301">
        <w:rPr>
          <w:rFonts w:ascii="Arial" w:hAnsi="Arial" w:cs="Arial"/>
          <w:b/>
          <w:szCs w:val="36"/>
          <w:u w:val="single"/>
        </w:rPr>
        <w:t xml:space="preserve">Příloha č. 1 </w:t>
      </w:r>
      <w:r w:rsidR="0039340A" w:rsidRPr="00F27301">
        <w:rPr>
          <w:rFonts w:ascii="Arial" w:hAnsi="Arial" w:cs="Arial"/>
          <w:b/>
          <w:szCs w:val="36"/>
          <w:u w:val="single"/>
        </w:rPr>
        <w:t>Specifikace stavebních prací</w:t>
      </w:r>
      <w:r w:rsidR="00283E1F" w:rsidRPr="00F27301">
        <w:rPr>
          <w:rFonts w:ascii="Arial" w:hAnsi="Arial" w:cs="Arial"/>
          <w:b/>
          <w:szCs w:val="36"/>
          <w:u w:val="single"/>
        </w:rPr>
        <w:t xml:space="preserve"> </w:t>
      </w:r>
    </w:p>
    <w:p w:rsidR="0039340A" w:rsidRPr="008734D0" w:rsidRDefault="008734D0" w:rsidP="00F27301">
      <w:pPr>
        <w:rPr>
          <w:rFonts w:ascii="Arial" w:hAnsi="Arial" w:cs="Arial"/>
          <w:b/>
          <w:sz w:val="28"/>
          <w:szCs w:val="28"/>
          <w:u w:val="single"/>
        </w:rPr>
      </w:pPr>
      <w:r w:rsidRPr="008734D0">
        <w:rPr>
          <w:rFonts w:ascii="Arial" w:hAnsi="Arial" w:cs="Arial"/>
          <w:b/>
          <w:sz w:val="28"/>
          <w:szCs w:val="28"/>
          <w:u w:val="single"/>
        </w:rPr>
        <w:t>R</w:t>
      </w:r>
      <w:r w:rsidR="00283E1F" w:rsidRPr="008734D0">
        <w:rPr>
          <w:rFonts w:ascii="Arial" w:hAnsi="Arial" w:cs="Arial"/>
          <w:b/>
          <w:sz w:val="28"/>
          <w:szCs w:val="28"/>
          <w:u w:val="single"/>
        </w:rPr>
        <w:t>ekonstrukce odborných učeben</w:t>
      </w:r>
      <w:r w:rsidRPr="008734D0">
        <w:rPr>
          <w:rFonts w:ascii="Arial" w:hAnsi="Arial" w:cs="Arial"/>
          <w:b/>
          <w:sz w:val="28"/>
          <w:szCs w:val="28"/>
          <w:u w:val="single"/>
        </w:rPr>
        <w:t xml:space="preserve"> VOŠ a SPŠE Plzeň</w:t>
      </w:r>
    </w:p>
    <w:p w:rsidR="0039340A" w:rsidRPr="000A7DF6" w:rsidRDefault="0039340A" w:rsidP="0039340A">
      <w:pPr>
        <w:rPr>
          <w:rFonts w:ascii="Arial" w:hAnsi="Arial" w:cs="Arial"/>
          <w:b/>
          <w:color w:val="FF0000"/>
          <w:szCs w:val="28"/>
        </w:rPr>
      </w:pPr>
      <w:r w:rsidRPr="000A7DF6">
        <w:rPr>
          <w:rFonts w:ascii="Arial" w:hAnsi="Arial" w:cs="Arial"/>
          <w:b/>
          <w:color w:val="FF0000"/>
          <w:szCs w:val="28"/>
        </w:rPr>
        <w:t>Učebna 1200</w:t>
      </w:r>
    </w:p>
    <w:p w:rsidR="0039340A" w:rsidRPr="00DC6EA4" w:rsidRDefault="0039340A" w:rsidP="0039340A">
      <w:p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>Stavební práce</w:t>
      </w:r>
    </w:p>
    <w:p w:rsidR="0039340A" w:rsidRPr="00E33162" w:rsidRDefault="0039340A" w:rsidP="0039340A">
      <w:pPr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>vybourání př</w:t>
      </w:r>
      <w:r w:rsidR="00093985">
        <w:rPr>
          <w:rFonts w:ascii="Arial" w:hAnsi="Arial" w:cs="Arial"/>
          <w:sz w:val="22"/>
          <w:szCs w:val="22"/>
        </w:rPr>
        <w:t xml:space="preserve">íčky mezi učebnami 1200 a 1201 - </w:t>
      </w:r>
      <w:r w:rsidR="00E33162" w:rsidRPr="00E33162">
        <w:rPr>
          <w:rFonts w:ascii="Arial" w:hAnsi="Arial" w:cs="Arial"/>
          <w:i/>
          <w:sz w:val="22"/>
          <w:szCs w:val="22"/>
        </w:rPr>
        <w:t xml:space="preserve">zdivo ze škvárobetonových tvárnic </w:t>
      </w:r>
      <w:proofErr w:type="spellStart"/>
      <w:r w:rsidR="00E33162" w:rsidRPr="00E33162">
        <w:rPr>
          <w:rFonts w:ascii="Arial" w:hAnsi="Arial" w:cs="Arial"/>
          <w:i/>
          <w:sz w:val="22"/>
          <w:szCs w:val="22"/>
        </w:rPr>
        <w:t>tl</w:t>
      </w:r>
      <w:proofErr w:type="spellEnd"/>
      <w:r w:rsidR="00093985">
        <w:rPr>
          <w:rFonts w:ascii="Arial" w:hAnsi="Arial" w:cs="Arial"/>
          <w:i/>
          <w:sz w:val="22"/>
          <w:szCs w:val="22"/>
        </w:rPr>
        <w:t>.</w:t>
      </w:r>
      <w:r w:rsidR="00E33162" w:rsidRPr="00E33162">
        <w:rPr>
          <w:rFonts w:ascii="Arial" w:hAnsi="Arial" w:cs="Arial"/>
          <w:i/>
          <w:sz w:val="22"/>
          <w:szCs w:val="22"/>
        </w:rPr>
        <w:t xml:space="preserve"> 15 cm, celkem 3,15 m3</w:t>
      </w:r>
      <w:r w:rsidR="00093985">
        <w:rPr>
          <w:rFonts w:ascii="Arial" w:hAnsi="Arial" w:cs="Arial"/>
          <w:i/>
          <w:sz w:val="22"/>
          <w:szCs w:val="22"/>
        </w:rPr>
        <w:t xml:space="preserve">, </w:t>
      </w:r>
      <w:r w:rsidR="00E33162" w:rsidRPr="00E33162">
        <w:rPr>
          <w:rFonts w:ascii="Arial" w:hAnsi="Arial" w:cs="Arial"/>
          <w:i/>
          <w:sz w:val="22"/>
          <w:szCs w:val="22"/>
        </w:rPr>
        <w:t>od</w:t>
      </w:r>
      <w:r w:rsidR="00E33162">
        <w:rPr>
          <w:rFonts w:ascii="Arial" w:hAnsi="Arial" w:cs="Arial"/>
          <w:i/>
          <w:sz w:val="22"/>
          <w:szCs w:val="22"/>
        </w:rPr>
        <w:t>v</w:t>
      </w:r>
      <w:r w:rsidR="00E33162" w:rsidRPr="00E33162">
        <w:rPr>
          <w:rFonts w:ascii="Arial" w:hAnsi="Arial" w:cs="Arial"/>
          <w:i/>
          <w:sz w:val="22"/>
          <w:szCs w:val="22"/>
        </w:rPr>
        <w:t>oz a likvidace odpadu</w:t>
      </w:r>
      <w:r w:rsidR="00093985">
        <w:rPr>
          <w:rFonts w:ascii="Arial" w:hAnsi="Arial" w:cs="Arial"/>
          <w:i/>
          <w:sz w:val="22"/>
          <w:szCs w:val="22"/>
        </w:rPr>
        <w:t>. O</w:t>
      </w:r>
      <w:r w:rsidR="00E33162">
        <w:rPr>
          <w:rFonts w:ascii="Arial" w:hAnsi="Arial" w:cs="Arial"/>
          <w:i/>
          <w:sz w:val="22"/>
          <w:szCs w:val="22"/>
        </w:rPr>
        <w:t>mítnutí a začištění stěn po vybourání celkem 7 m2</w:t>
      </w:r>
    </w:p>
    <w:p w:rsidR="0039340A" w:rsidRPr="00DC6EA4" w:rsidRDefault="0039340A" w:rsidP="0039340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>zazdít dveře vedoucí z učebny do kabinetu 1202</w:t>
      </w:r>
      <w:r w:rsidR="00093985">
        <w:rPr>
          <w:rFonts w:ascii="Arial" w:hAnsi="Arial" w:cs="Arial"/>
          <w:sz w:val="22"/>
          <w:szCs w:val="22"/>
        </w:rPr>
        <w:t xml:space="preserve"> - </w:t>
      </w:r>
      <w:r w:rsidR="00E33162">
        <w:rPr>
          <w:rFonts w:ascii="Arial" w:hAnsi="Arial" w:cs="Arial"/>
          <w:i/>
          <w:sz w:val="22"/>
          <w:szCs w:val="22"/>
        </w:rPr>
        <w:t xml:space="preserve">zdivo z cihelných bloků </w:t>
      </w:r>
      <w:proofErr w:type="spellStart"/>
      <w:r w:rsidR="00E33162">
        <w:rPr>
          <w:rFonts w:ascii="Arial" w:hAnsi="Arial" w:cs="Arial"/>
          <w:i/>
          <w:sz w:val="22"/>
          <w:szCs w:val="22"/>
        </w:rPr>
        <w:t>tl</w:t>
      </w:r>
      <w:proofErr w:type="spellEnd"/>
      <w:r w:rsidR="00093985">
        <w:rPr>
          <w:rFonts w:ascii="Arial" w:hAnsi="Arial" w:cs="Arial"/>
          <w:i/>
          <w:sz w:val="22"/>
          <w:szCs w:val="22"/>
        </w:rPr>
        <w:t>.</w:t>
      </w:r>
      <w:r w:rsidR="00E33162">
        <w:rPr>
          <w:rFonts w:ascii="Arial" w:hAnsi="Arial" w:cs="Arial"/>
          <w:i/>
          <w:sz w:val="22"/>
          <w:szCs w:val="22"/>
        </w:rPr>
        <w:t>. 30 cm, celkem 0,5 m3</w:t>
      </w:r>
    </w:p>
    <w:p w:rsidR="0039340A" w:rsidRPr="00DC6EA4" w:rsidRDefault="0039340A" w:rsidP="0039340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>opravit praskliny ve zdech</w:t>
      </w:r>
      <w:r w:rsidR="00093985">
        <w:rPr>
          <w:rFonts w:ascii="Arial" w:hAnsi="Arial" w:cs="Arial"/>
          <w:sz w:val="22"/>
          <w:szCs w:val="22"/>
        </w:rPr>
        <w:t xml:space="preserve"> - </w:t>
      </w:r>
      <w:r w:rsidR="00E33162">
        <w:rPr>
          <w:rFonts w:ascii="Arial" w:hAnsi="Arial" w:cs="Arial"/>
          <w:i/>
          <w:sz w:val="22"/>
          <w:szCs w:val="22"/>
        </w:rPr>
        <w:t>odstranění uvolněné omítky, nové omítnutí, přetažení „perlinkou</w:t>
      </w:r>
      <w:r w:rsidR="00197F62">
        <w:rPr>
          <w:rFonts w:ascii="Arial" w:hAnsi="Arial" w:cs="Arial"/>
          <w:i/>
          <w:sz w:val="22"/>
          <w:szCs w:val="22"/>
        </w:rPr>
        <w:t>“</w:t>
      </w:r>
      <w:r w:rsidR="00E3316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E33162">
        <w:rPr>
          <w:rFonts w:ascii="Arial" w:hAnsi="Arial" w:cs="Arial"/>
          <w:i/>
          <w:sz w:val="22"/>
          <w:szCs w:val="22"/>
        </w:rPr>
        <w:t>přeštukování</w:t>
      </w:r>
      <w:proofErr w:type="spellEnd"/>
      <w:r w:rsidR="00E33162">
        <w:rPr>
          <w:rFonts w:ascii="Arial" w:hAnsi="Arial" w:cs="Arial"/>
          <w:i/>
          <w:sz w:val="22"/>
          <w:szCs w:val="22"/>
        </w:rPr>
        <w:t>,</w:t>
      </w:r>
      <w:r w:rsidR="00093985">
        <w:rPr>
          <w:rFonts w:ascii="Arial" w:hAnsi="Arial" w:cs="Arial"/>
          <w:i/>
          <w:sz w:val="22"/>
          <w:szCs w:val="22"/>
        </w:rPr>
        <w:t xml:space="preserve"> </w:t>
      </w:r>
      <w:r w:rsidR="00E33162">
        <w:rPr>
          <w:rFonts w:ascii="Arial" w:hAnsi="Arial" w:cs="Arial"/>
          <w:i/>
          <w:sz w:val="22"/>
          <w:szCs w:val="22"/>
        </w:rPr>
        <w:t>celkem 3,5 m2</w:t>
      </w:r>
    </w:p>
    <w:p w:rsidR="0039340A" w:rsidRPr="00DC6EA4" w:rsidRDefault="0039340A" w:rsidP="0039340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 xml:space="preserve">nátěr zárubní </w:t>
      </w:r>
      <w:r w:rsidR="00093985">
        <w:rPr>
          <w:rFonts w:ascii="Arial" w:hAnsi="Arial" w:cs="Arial"/>
          <w:sz w:val="22"/>
          <w:szCs w:val="22"/>
        </w:rPr>
        <w:t xml:space="preserve">- </w:t>
      </w:r>
      <w:r w:rsidR="00F767AA">
        <w:rPr>
          <w:rFonts w:ascii="Arial" w:hAnsi="Arial" w:cs="Arial"/>
          <w:i/>
          <w:sz w:val="22"/>
          <w:szCs w:val="22"/>
        </w:rPr>
        <w:t>standardní ocelová zárubeň 80 x 197 cm šířka 15 cm</w:t>
      </w:r>
      <w:r w:rsidR="00197F62">
        <w:rPr>
          <w:rFonts w:ascii="Arial" w:hAnsi="Arial" w:cs="Arial"/>
          <w:i/>
          <w:sz w:val="22"/>
          <w:szCs w:val="22"/>
        </w:rPr>
        <w:t xml:space="preserve"> 2 ks</w:t>
      </w:r>
    </w:p>
    <w:p w:rsidR="0039340A" w:rsidRPr="00DC6EA4" w:rsidRDefault="0039340A" w:rsidP="0039340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>práce související s vybavením učebny (rozvody sluchátkové laboratoře, pevný internet, upevnění a zapojení reproduktorů a dataprojektoru)</w:t>
      </w:r>
    </w:p>
    <w:p w:rsidR="00DC6EA4" w:rsidRPr="00DC6EA4" w:rsidRDefault="00DC6EA4" w:rsidP="00DC6EA4">
      <w:pPr>
        <w:ind w:left="720"/>
        <w:rPr>
          <w:rFonts w:ascii="Arial" w:hAnsi="Arial" w:cs="Arial"/>
          <w:sz w:val="22"/>
          <w:szCs w:val="22"/>
        </w:rPr>
      </w:pPr>
    </w:p>
    <w:p w:rsidR="0039340A" w:rsidRPr="00DC6EA4" w:rsidRDefault="0039340A" w:rsidP="0039340A">
      <w:pPr>
        <w:rPr>
          <w:rFonts w:ascii="Arial" w:hAnsi="Arial" w:cs="Arial"/>
          <w:sz w:val="22"/>
          <w:szCs w:val="22"/>
        </w:rPr>
      </w:pPr>
      <w:r w:rsidRPr="00DC6EA4">
        <w:rPr>
          <w:rFonts w:ascii="Arial" w:hAnsi="Arial" w:cs="Arial"/>
          <w:sz w:val="22"/>
          <w:szCs w:val="22"/>
        </w:rPr>
        <w:t xml:space="preserve">Vymalování celé učebny </w:t>
      </w:r>
    </w:p>
    <w:p w:rsidR="00DC6EA4" w:rsidRPr="00DC6EA4" w:rsidRDefault="0039340A" w:rsidP="00DC6EA4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DC6EA4">
        <w:rPr>
          <w:rFonts w:ascii="Arial" w:hAnsi="Arial" w:cs="Arial"/>
        </w:rPr>
        <w:t>stěny: barva sytá žlutá popř. oranžová</w:t>
      </w:r>
    </w:p>
    <w:p w:rsidR="001B22E6" w:rsidRPr="001B22E6" w:rsidRDefault="00DC6EA4" w:rsidP="001B22E6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1B22E6">
        <w:rPr>
          <w:rFonts w:ascii="Arial" w:hAnsi="Arial" w:cs="Arial"/>
        </w:rPr>
        <w:t>s</w:t>
      </w:r>
      <w:r w:rsidR="0039340A" w:rsidRPr="001B22E6">
        <w:rPr>
          <w:rFonts w:ascii="Arial" w:hAnsi="Arial" w:cs="Arial"/>
        </w:rPr>
        <w:t xml:space="preserve">trop: bílá </w:t>
      </w:r>
      <w:r w:rsidR="00093985">
        <w:rPr>
          <w:rFonts w:ascii="Arial" w:hAnsi="Arial" w:cs="Arial"/>
        </w:rPr>
        <w:t xml:space="preserve"> - </w:t>
      </w:r>
      <w:r w:rsidR="001B22E6" w:rsidRPr="001B22E6">
        <w:rPr>
          <w:rFonts w:ascii="Arial" w:hAnsi="Arial" w:cs="Arial"/>
          <w:i/>
        </w:rPr>
        <w:t>Celkem celá učebna 180 m2</w:t>
      </w:r>
    </w:p>
    <w:p w:rsidR="008A5C1B" w:rsidRPr="000A7DF6" w:rsidRDefault="008A5C1B" w:rsidP="008A5C1B">
      <w:pPr>
        <w:rPr>
          <w:rFonts w:ascii="Arial" w:hAnsi="Arial" w:cs="Arial"/>
          <w:b/>
          <w:color w:val="FF0000"/>
          <w:szCs w:val="28"/>
        </w:rPr>
      </w:pPr>
      <w:r w:rsidRPr="000A7DF6">
        <w:rPr>
          <w:rFonts w:ascii="Arial" w:hAnsi="Arial" w:cs="Arial"/>
          <w:b/>
          <w:color w:val="FF0000"/>
          <w:szCs w:val="28"/>
        </w:rPr>
        <w:t>Učebna 1507</w:t>
      </w:r>
    </w:p>
    <w:p w:rsidR="008A5C1B" w:rsidRPr="008A5C1B" w:rsidRDefault="008A5C1B" w:rsidP="008A5C1B">
      <w:pPr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Bourací práce</w:t>
      </w:r>
    </w:p>
    <w:p w:rsidR="0077361F" w:rsidRPr="0077361F" w:rsidRDefault="0077361F" w:rsidP="0077361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demontáž stávajících lavic </w:t>
      </w:r>
    </w:p>
    <w:p w:rsidR="008A5C1B" w:rsidRPr="008A5C1B" w:rsidRDefault="003C71E1" w:rsidP="008A5C1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vybourání stupínků a srovnání podlahy</w:t>
      </w:r>
      <w:r w:rsidR="00093985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i/>
          <w:sz w:val="22"/>
          <w:szCs w:val="22"/>
        </w:rPr>
        <w:t xml:space="preserve">odstranění </w:t>
      </w:r>
      <w:r w:rsidR="0077361F">
        <w:rPr>
          <w:rFonts w:ascii="Arial" w:hAnsi="Arial" w:cs="Arial"/>
          <w:i/>
          <w:sz w:val="22"/>
          <w:szCs w:val="22"/>
        </w:rPr>
        <w:t>stávající</w:t>
      </w:r>
      <w:r>
        <w:rPr>
          <w:rFonts w:ascii="Arial" w:hAnsi="Arial" w:cs="Arial"/>
          <w:i/>
          <w:sz w:val="22"/>
          <w:szCs w:val="22"/>
        </w:rPr>
        <w:t xml:space="preserve"> krytiny (</w:t>
      </w:r>
      <w:r w:rsidR="0077361F">
        <w:rPr>
          <w:rFonts w:ascii="Arial" w:hAnsi="Arial" w:cs="Arial"/>
          <w:i/>
          <w:sz w:val="22"/>
          <w:szCs w:val="22"/>
        </w:rPr>
        <w:t xml:space="preserve">PVC a </w:t>
      </w:r>
      <w:r>
        <w:rPr>
          <w:rFonts w:ascii="Arial" w:hAnsi="Arial" w:cs="Arial"/>
          <w:i/>
          <w:sz w:val="22"/>
          <w:szCs w:val="22"/>
        </w:rPr>
        <w:t xml:space="preserve">vlýsky) </w:t>
      </w:r>
      <w:r w:rsidR="0077361F">
        <w:rPr>
          <w:rFonts w:ascii="Arial" w:hAnsi="Arial" w:cs="Arial"/>
          <w:i/>
          <w:sz w:val="22"/>
          <w:szCs w:val="22"/>
        </w:rPr>
        <w:t>celkem</w:t>
      </w:r>
      <w:r>
        <w:rPr>
          <w:rFonts w:ascii="Arial" w:hAnsi="Arial" w:cs="Arial"/>
          <w:i/>
          <w:sz w:val="22"/>
          <w:szCs w:val="22"/>
        </w:rPr>
        <w:t xml:space="preserve"> 5</w:t>
      </w:r>
      <w:r w:rsidR="00E42796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 xml:space="preserve"> m2, Demontáž PZD desek 30x105 cm </w:t>
      </w:r>
      <w:proofErr w:type="spellStart"/>
      <w:r>
        <w:rPr>
          <w:rFonts w:ascii="Arial" w:hAnsi="Arial" w:cs="Arial"/>
          <w:i/>
          <w:sz w:val="22"/>
          <w:szCs w:val="22"/>
        </w:rPr>
        <w:t>tl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. 7 cm 70 ks, vybourání betonových podpěr šířka 15 cm celkem </w:t>
      </w:r>
      <w:r w:rsidR="0077361F">
        <w:rPr>
          <w:rFonts w:ascii="Arial" w:hAnsi="Arial" w:cs="Arial"/>
          <w:i/>
          <w:sz w:val="22"/>
          <w:szCs w:val="22"/>
        </w:rPr>
        <w:t>2 m3, přesun mat</w:t>
      </w:r>
      <w:r w:rsidR="00E42796">
        <w:rPr>
          <w:rFonts w:ascii="Arial" w:hAnsi="Arial" w:cs="Arial"/>
          <w:i/>
          <w:sz w:val="22"/>
          <w:szCs w:val="22"/>
        </w:rPr>
        <w:t xml:space="preserve">eriálu, likvidace odpadu, vyrovnání </w:t>
      </w:r>
      <w:r w:rsidR="0077361F">
        <w:rPr>
          <w:rFonts w:ascii="Arial" w:hAnsi="Arial" w:cs="Arial"/>
          <w:i/>
          <w:sz w:val="22"/>
          <w:szCs w:val="22"/>
        </w:rPr>
        <w:t xml:space="preserve">podlahy </w:t>
      </w:r>
      <w:r w:rsidR="00E42796">
        <w:rPr>
          <w:rFonts w:ascii="Arial" w:hAnsi="Arial" w:cs="Arial"/>
          <w:i/>
          <w:sz w:val="22"/>
          <w:szCs w:val="22"/>
        </w:rPr>
        <w:t xml:space="preserve">betonovým potěrem </w:t>
      </w:r>
      <w:r w:rsidR="0077361F">
        <w:rPr>
          <w:rFonts w:ascii="Arial" w:hAnsi="Arial" w:cs="Arial"/>
          <w:i/>
          <w:sz w:val="22"/>
          <w:szCs w:val="22"/>
        </w:rPr>
        <w:t>pod novou krytinu PVC, položení nové krytiny</w:t>
      </w:r>
      <w:r w:rsidR="00936160">
        <w:rPr>
          <w:rFonts w:ascii="Arial" w:hAnsi="Arial" w:cs="Arial"/>
          <w:i/>
          <w:sz w:val="22"/>
          <w:szCs w:val="22"/>
        </w:rPr>
        <w:t>. POZOR! V podlaze se musí provést příprava na nový přívod elektřiny do demonstračního stolu a ovládání zatemnění.</w:t>
      </w:r>
    </w:p>
    <w:p w:rsidR="008A5C1B" w:rsidRPr="008A5C1B" w:rsidRDefault="008A5C1B" w:rsidP="008A5C1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odstranění zábradlí u okna, oprava zdi po vybourání úchytů</w:t>
      </w:r>
    </w:p>
    <w:p w:rsidR="008A5C1B" w:rsidRPr="0077361F" w:rsidRDefault="008A5C1B" w:rsidP="008A5C1B">
      <w:pPr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odstranění nefunkčních rolet a rámů, začišt</w:t>
      </w:r>
      <w:r w:rsidR="0077361F">
        <w:rPr>
          <w:rFonts w:ascii="Arial" w:hAnsi="Arial" w:cs="Arial"/>
          <w:sz w:val="22"/>
          <w:szCs w:val="22"/>
        </w:rPr>
        <w:t xml:space="preserve">ění </w:t>
      </w:r>
      <w:r w:rsidR="00E42796">
        <w:rPr>
          <w:rFonts w:ascii="Arial" w:hAnsi="Arial" w:cs="Arial"/>
          <w:sz w:val="22"/>
          <w:szCs w:val="22"/>
        </w:rPr>
        <w:t xml:space="preserve">špalet </w:t>
      </w:r>
      <w:r w:rsidR="0077361F">
        <w:rPr>
          <w:rFonts w:ascii="Arial" w:hAnsi="Arial" w:cs="Arial"/>
          <w:sz w:val="22"/>
          <w:szCs w:val="22"/>
        </w:rPr>
        <w:t>oken, příprava na zatemnění</w:t>
      </w:r>
      <w:r w:rsidR="0077361F">
        <w:rPr>
          <w:rFonts w:ascii="Arial" w:hAnsi="Arial" w:cs="Arial"/>
          <w:sz w:val="22"/>
          <w:szCs w:val="22"/>
        </w:rPr>
        <w:br/>
      </w:r>
      <w:r w:rsidR="0077361F">
        <w:rPr>
          <w:rFonts w:ascii="Arial" w:hAnsi="Arial" w:cs="Arial"/>
          <w:i/>
          <w:sz w:val="22"/>
          <w:szCs w:val="22"/>
        </w:rPr>
        <w:t>c</w:t>
      </w:r>
      <w:r w:rsidR="0077361F" w:rsidRPr="0077361F">
        <w:rPr>
          <w:rFonts w:ascii="Arial" w:hAnsi="Arial" w:cs="Arial"/>
          <w:i/>
          <w:sz w:val="22"/>
          <w:szCs w:val="22"/>
        </w:rPr>
        <w:t xml:space="preserve">elkem  29 </w:t>
      </w:r>
      <w:proofErr w:type="spellStart"/>
      <w:r w:rsidR="0077361F" w:rsidRPr="0077361F">
        <w:rPr>
          <w:rFonts w:ascii="Arial" w:hAnsi="Arial" w:cs="Arial"/>
          <w:i/>
          <w:sz w:val="22"/>
          <w:szCs w:val="22"/>
        </w:rPr>
        <w:t>bm</w:t>
      </w:r>
      <w:proofErr w:type="spellEnd"/>
    </w:p>
    <w:p w:rsidR="00553951" w:rsidRDefault="0049305D" w:rsidP="008A5C1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3x parapet v bílé barvě, šíře cca 28 – 30 cm</w:t>
      </w:r>
      <w:r w:rsidR="00373E89">
        <w:rPr>
          <w:rFonts w:ascii="Arial" w:hAnsi="Arial" w:cs="Arial"/>
          <w:sz w:val="22"/>
          <w:szCs w:val="22"/>
        </w:rPr>
        <w:t xml:space="preserve"> (dle požadavků na zatemnění)</w:t>
      </w:r>
    </w:p>
    <w:p w:rsidR="0049305D" w:rsidRPr="0049305D" w:rsidRDefault="0049305D" w:rsidP="0049305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výměna prahů u dveří (2x dřevěný, povrchově upravený)</w:t>
      </w:r>
    </w:p>
    <w:p w:rsidR="008A5C1B" w:rsidRPr="008A5C1B" w:rsidRDefault="008A5C1B" w:rsidP="008A5C1B">
      <w:pPr>
        <w:ind w:left="720"/>
        <w:rPr>
          <w:rFonts w:ascii="Arial" w:hAnsi="Arial" w:cs="Arial"/>
          <w:sz w:val="22"/>
          <w:szCs w:val="22"/>
        </w:rPr>
      </w:pPr>
    </w:p>
    <w:p w:rsidR="008A5C1B" w:rsidRPr="008A5C1B" w:rsidRDefault="008A5C1B" w:rsidP="008A5C1B">
      <w:pPr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Zrušení plynové přípojky</w:t>
      </w:r>
    </w:p>
    <w:p w:rsidR="008A5C1B" w:rsidRPr="008A5C1B" w:rsidRDefault="0077361F" w:rsidP="008A5C1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odpojení a </w:t>
      </w:r>
      <w:r w:rsidR="008A5C1B" w:rsidRPr="008A5C1B">
        <w:rPr>
          <w:rFonts w:ascii="Arial" w:hAnsi="Arial" w:cs="Arial"/>
          <w:sz w:val="22"/>
          <w:szCs w:val="22"/>
        </w:rPr>
        <w:t>zaslepení přívodu</w:t>
      </w:r>
    </w:p>
    <w:p w:rsidR="008A5C1B" w:rsidRPr="0077361F" w:rsidRDefault="008A5C1B" w:rsidP="008A5C1B">
      <w:pPr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>demontáž plynové přípojky</w:t>
      </w:r>
      <w:r w:rsidR="0077361F">
        <w:rPr>
          <w:rFonts w:ascii="Arial" w:hAnsi="Arial" w:cs="Arial"/>
          <w:sz w:val="22"/>
          <w:szCs w:val="22"/>
        </w:rPr>
        <w:br/>
      </w:r>
      <w:r w:rsidR="0077361F" w:rsidRPr="0077361F">
        <w:rPr>
          <w:rFonts w:ascii="Arial" w:hAnsi="Arial" w:cs="Arial"/>
          <w:i/>
          <w:sz w:val="22"/>
          <w:szCs w:val="22"/>
        </w:rPr>
        <w:t xml:space="preserve">ocelová trubka DN20, celkem 22 </w:t>
      </w:r>
      <w:proofErr w:type="spellStart"/>
      <w:r w:rsidR="0077361F" w:rsidRPr="0077361F">
        <w:rPr>
          <w:rFonts w:ascii="Arial" w:hAnsi="Arial" w:cs="Arial"/>
          <w:i/>
          <w:sz w:val="22"/>
          <w:szCs w:val="22"/>
        </w:rPr>
        <w:t>bm</w:t>
      </w:r>
      <w:proofErr w:type="spellEnd"/>
    </w:p>
    <w:p w:rsidR="0049305D" w:rsidRDefault="0049305D" w:rsidP="0049305D">
      <w:pPr>
        <w:ind w:left="720"/>
        <w:rPr>
          <w:rFonts w:ascii="Arial" w:hAnsi="Arial" w:cs="Arial"/>
          <w:sz w:val="22"/>
          <w:szCs w:val="22"/>
        </w:rPr>
      </w:pPr>
    </w:p>
    <w:p w:rsidR="008A5C1B" w:rsidRPr="0049305D" w:rsidRDefault="008A5C1B" w:rsidP="0049305D">
      <w:pPr>
        <w:rPr>
          <w:rFonts w:ascii="Arial" w:hAnsi="Arial" w:cs="Arial"/>
          <w:sz w:val="22"/>
          <w:szCs w:val="22"/>
        </w:rPr>
      </w:pPr>
      <w:r w:rsidRPr="0049305D">
        <w:rPr>
          <w:rFonts w:ascii="Arial" w:hAnsi="Arial" w:cs="Arial"/>
          <w:sz w:val="22"/>
          <w:szCs w:val="22"/>
        </w:rPr>
        <w:t>Sanita</w:t>
      </w:r>
    </w:p>
    <w:p w:rsidR="008A5C1B" w:rsidRPr="00936160" w:rsidRDefault="008A5C1B" w:rsidP="008A5C1B">
      <w:pPr>
        <w:pStyle w:val="Odstavecseseznamem"/>
        <w:numPr>
          <w:ilvl w:val="0"/>
          <w:numId w:val="16"/>
        </w:numPr>
        <w:rPr>
          <w:rFonts w:ascii="Arial" w:hAnsi="Arial" w:cs="Arial"/>
          <w:i/>
        </w:rPr>
      </w:pPr>
      <w:r w:rsidRPr="008A5C1B">
        <w:rPr>
          <w:rFonts w:ascii="Arial" w:hAnsi="Arial" w:cs="Arial"/>
        </w:rPr>
        <w:t>odstranění stávajících obkladů za umyvadlem</w:t>
      </w:r>
      <w:r w:rsidR="0077361F">
        <w:rPr>
          <w:rFonts w:ascii="Arial" w:hAnsi="Arial" w:cs="Arial"/>
        </w:rPr>
        <w:br/>
      </w:r>
      <w:r w:rsidR="0077361F" w:rsidRPr="00936160">
        <w:rPr>
          <w:rFonts w:ascii="Arial" w:hAnsi="Arial" w:cs="Arial"/>
          <w:i/>
        </w:rPr>
        <w:t xml:space="preserve">celkem </w:t>
      </w:r>
      <w:r w:rsidR="00936160" w:rsidRPr="00936160">
        <w:rPr>
          <w:rFonts w:ascii="Arial" w:hAnsi="Arial" w:cs="Arial"/>
          <w:i/>
        </w:rPr>
        <w:t>1,7 m2</w:t>
      </w:r>
    </w:p>
    <w:p w:rsidR="008A5C1B" w:rsidRPr="008A5C1B" w:rsidRDefault="008A5C1B" w:rsidP="008A5C1B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8A5C1B">
        <w:rPr>
          <w:rFonts w:ascii="Arial" w:hAnsi="Arial" w:cs="Arial"/>
        </w:rPr>
        <w:t>demontáž umyvadla</w:t>
      </w:r>
    </w:p>
    <w:p w:rsidR="008A5C1B" w:rsidRPr="008A5C1B" w:rsidRDefault="008A5C1B" w:rsidP="008A5C1B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8A5C1B">
        <w:rPr>
          <w:rFonts w:ascii="Arial" w:hAnsi="Arial" w:cs="Arial"/>
        </w:rPr>
        <w:t>nové obložení za umyvadlem cca 5 m</w:t>
      </w:r>
      <w:r w:rsidRPr="008A5C1B">
        <w:rPr>
          <w:rFonts w:ascii="Arial" w:hAnsi="Arial" w:cs="Arial"/>
          <w:vertAlign w:val="superscript"/>
        </w:rPr>
        <w:t>2</w:t>
      </w:r>
      <w:r w:rsidRPr="008A5C1B">
        <w:rPr>
          <w:rFonts w:ascii="Arial" w:hAnsi="Arial" w:cs="Arial"/>
        </w:rPr>
        <w:t xml:space="preserve"> – obkladačky rozměr</w:t>
      </w:r>
      <w:r w:rsidRPr="008A5C1B">
        <w:rPr>
          <w:rFonts w:ascii="Arial" w:hAnsi="Arial" w:cs="Arial"/>
          <w:color w:val="FF6600"/>
        </w:rPr>
        <w:t xml:space="preserve"> </w:t>
      </w:r>
      <w:r w:rsidRPr="008A5C1B">
        <w:rPr>
          <w:rFonts w:ascii="Arial" w:hAnsi="Arial" w:cs="Arial"/>
        </w:rPr>
        <w:t>450x250 béžová barva,</w:t>
      </w:r>
    </w:p>
    <w:p w:rsidR="008A5C1B" w:rsidRPr="008A5C1B" w:rsidRDefault="008A5C1B" w:rsidP="008A5C1B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8A5C1B">
        <w:rPr>
          <w:rFonts w:ascii="Arial" w:hAnsi="Arial" w:cs="Arial"/>
        </w:rPr>
        <w:t>nové umyvadlo + baterie na teplou i studenou vodu</w:t>
      </w:r>
      <w:r w:rsidR="00936160">
        <w:rPr>
          <w:rFonts w:ascii="Arial" w:hAnsi="Arial" w:cs="Arial"/>
        </w:rPr>
        <w:t xml:space="preserve"> rozteč 100 mm</w:t>
      </w:r>
    </w:p>
    <w:p w:rsidR="008A5C1B" w:rsidRPr="008A5C1B" w:rsidRDefault="008A5C1B" w:rsidP="008A5C1B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8A5C1B">
        <w:rPr>
          <w:rFonts w:ascii="Arial" w:hAnsi="Arial" w:cs="Arial"/>
        </w:rPr>
        <w:t>celkové zapojení vody - materiál, montáž, napojení na vodu a stávající odpady umyvadla</w:t>
      </w:r>
      <w:r w:rsidR="0049305D">
        <w:rPr>
          <w:rFonts w:ascii="Arial" w:hAnsi="Arial" w:cs="Arial"/>
        </w:rPr>
        <w:t xml:space="preserve"> i dřezu v demonstračním stole (</w:t>
      </w:r>
      <w:r w:rsidRPr="008A5C1B">
        <w:rPr>
          <w:rFonts w:ascii="Arial" w:hAnsi="Arial" w:cs="Arial"/>
        </w:rPr>
        <w:t>popř. tlaková zkouška vodovodu a kanalizace)</w:t>
      </w:r>
    </w:p>
    <w:p w:rsidR="008A5C1B" w:rsidRPr="008A5C1B" w:rsidRDefault="008A5C1B" w:rsidP="008A5C1B">
      <w:pPr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 xml:space="preserve">Nátěry a malování učebny </w:t>
      </w:r>
    </w:p>
    <w:p w:rsidR="008A5C1B" w:rsidRPr="002570F0" w:rsidRDefault="008A5C1B" w:rsidP="008A5C1B">
      <w:pPr>
        <w:numPr>
          <w:ilvl w:val="0"/>
          <w:numId w:val="17"/>
        </w:numPr>
        <w:rPr>
          <w:rFonts w:ascii="Arial" w:hAnsi="Arial" w:cs="Arial"/>
          <w:i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t xml:space="preserve">barva sytá žlutá </w:t>
      </w:r>
      <w:proofErr w:type="spellStart"/>
      <w:r w:rsidRPr="008A5C1B">
        <w:rPr>
          <w:rFonts w:ascii="Arial" w:hAnsi="Arial" w:cs="Arial"/>
          <w:sz w:val="22"/>
          <w:szCs w:val="22"/>
        </w:rPr>
        <w:t>popř</w:t>
      </w:r>
      <w:proofErr w:type="spellEnd"/>
      <w:r w:rsidRPr="008A5C1B">
        <w:rPr>
          <w:rFonts w:ascii="Arial" w:hAnsi="Arial" w:cs="Arial"/>
          <w:sz w:val="22"/>
          <w:szCs w:val="22"/>
        </w:rPr>
        <w:t xml:space="preserve"> oranžová – stěny, strop </w:t>
      </w:r>
      <w:r w:rsidR="00E42796">
        <w:rPr>
          <w:rFonts w:ascii="Arial" w:hAnsi="Arial" w:cs="Arial"/>
          <w:sz w:val="22"/>
          <w:szCs w:val="22"/>
        </w:rPr>
        <w:t>–</w:t>
      </w:r>
      <w:r w:rsidRPr="008A5C1B">
        <w:rPr>
          <w:rFonts w:ascii="Arial" w:hAnsi="Arial" w:cs="Arial"/>
          <w:sz w:val="22"/>
          <w:szCs w:val="22"/>
        </w:rPr>
        <w:t xml:space="preserve"> bílá</w:t>
      </w:r>
      <w:r w:rsidR="00E42796">
        <w:rPr>
          <w:rFonts w:ascii="Arial" w:hAnsi="Arial" w:cs="Arial"/>
          <w:sz w:val="22"/>
          <w:szCs w:val="22"/>
        </w:rPr>
        <w:br/>
      </w:r>
      <w:r w:rsidR="00E42796" w:rsidRPr="002570F0">
        <w:rPr>
          <w:rFonts w:ascii="Arial" w:hAnsi="Arial" w:cs="Arial"/>
          <w:i/>
          <w:sz w:val="22"/>
          <w:szCs w:val="22"/>
        </w:rPr>
        <w:t xml:space="preserve">celkem </w:t>
      </w:r>
      <w:r w:rsidR="002570F0" w:rsidRPr="002570F0">
        <w:rPr>
          <w:rFonts w:ascii="Arial" w:hAnsi="Arial" w:cs="Arial"/>
          <w:i/>
          <w:sz w:val="22"/>
          <w:szCs w:val="22"/>
        </w:rPr>
        <w:t>140</w:t>
      </w:r>
      <w:r w:rsidR="00E42796" w:rsidRPr="002570F0">
        <w:rPr>
          <w:rFonts w:ascii="Arial" w:hAnsi="Arial" w:cs="Arial"/>
          <w:i/>
          <w:sz w:val="22"/>
          <w:szCs w:val="22"/>
        </w:rPr>
        <w:t xml:space="preserve"> m</w:t>
      </w:r>
      <w:r w:rsidR="002570F0" w:rsidRPr="002570F0">
        <w:rPr>
          <w:rFonts w:ascii="Arial" w:hAnsi="Arial" w:cs="Arial"/>
          <w:i/>
          <w:sz w:val="22"/>
          <w:szCs w:val="22"/>
        </w:rPr>
        <w:t>2</w:t>
      </w:r>
    </w:p>
    <w:p w:rsidR="002570F0" w:rsidRPr="002570F0" w:rsidRDefault="0049305D" w:rsidP="002570F0">
      <w:pPr>
        <w:numPr>
          <w:ilvl w:val="0"/>
          <w:numId w:val="17"/>
        </w:numPr>
        <w:rPr>
          <w:rFonts w:ascii="Arial" w:hAnsi="Arial" w:cs="Arial"/>
          <w:i/>
          <w:sz w:val="22"/>
          <w:szCs w:val="22"/>
        </w:rPr>
      </w:pPr>
      <w:r w:rsidRPr="002570F0">
        <w:rPr>
          <w:rFonts w:ascii="Arial" w:hAnsi="Arial" w:cs="Arial"/>
          <w:sz w:val="22"/>
          <w:szCs w:val="22"/>
        </w:rPr>
        <w:t>odstranění latexových nátěrů</w:t>
      </w:r>
      <w:r w:rsidR="002570F0">
        <w:rPr>
          <w:rFonts w:ascii="Arial" w:hAnsi="Arial" w:cs="Arial"/>
          <w:sz w:val="22"/>
          <w:szCs w:val="22"/>
        </w:rPr>
        <w:br/>
      </w:r>
      <w:r w:rsidR="002570F0" w:rsidRPr="002570F0">
        <w:rPr>
          <w:rFonts w:ascii="Arial" w:hAnsi="Arial" w:cs="Arial"/>
          <w:i/>
          <w:sz w:val="22"/>
          <w:szCs w:val="22"/>
        </w:rPr>
        <w:t>celkem 46 m2</w:t>
      </w:r>
    </w:p>
    <w:p w:rsidR="008A5C1B" w:rsidRDefault="008A5C1B" w:rsidP="008A5C1B">
      <w:pPr>
        <w:ind w:left="360" w:hanging="360"/>
        <w:rPr>
          <w:rFonts w:ascii="Arial" w:hAnsi="Arial" w:cs="Arial"/>
          <w:sz w:val="22"/>
          <w:szCs w:val="22"/>
        </w:rPr>
      </w:pPr>
      <w:r w:rsidRPr="008A5C1B">
        <w:rPr>
          <w:rFonts w:ascii="Arial" w:hAnsi="Arial" w:cs="Arial"/>
          <w:sz w:val="22"/>
          <w:szCs w:val="22"/>
        </w:rPr>
        <w:lastRenderedPageBreak/>
        <w:t>Úprava zárubní a dveří – příprava pro uzamykání učebny na čip</w:t>
      </w:r>
    </w:p>
    <w:p w:rsidR="008A5C1B" w:rsidRDefault="008A5C1B" w:rsidP="008A5C1B">
      <w:pPr>
        <w:ind w:left="360" w:hanging="360"/>
        <w:rPr>
          <w:rFonts w:ascii="Arial" w:hAnsi="Arial" w:cs="Arial"/>
          <w:sz w:val="22"/>
          <w:szCs w:val="22"/>
        </w:rPr>
      </w:pPr>
    </w:p>
    <w:p w:rsidR="008A5C1B" w:rsidRPr="008A5C1B" w:rsidRDefault="00373E89" w:rsidP="008A5C1B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Zatemnění – kompletní vnitřní lamelové zatemnění, doléhající k parapetu pro úplné zatemnění, ovládané elektromotorem na spínač. Hliníkové lamely v bílé barvě.</w:t>
      </w:r>
    </w:p>
    <w:p w:rsidR="008A5C1B" w:rsidRDefault="008A5C1B" w:rsidP="008A5C1B">
      <w:pPr>
        <w:rPr>
          <w:rFonts w:ascii="Arial" w:hAnsi="Arial" w:cs="Arial"/>
          <w:b/>
          <w:sz w:val="22"/>
          <w:szCs w:val="22"/>
        </w:rPr>
      </w:pPr>
    </w:p>
    <w:p w:rsidR="000A7DF6" w:rsidRDefault="000A7DF6" w:rsidP="000A7DF6">
      <w:pPr>
        <w:rPr>
          <w:rFonts w:ascii="Arial" w:hAnsi="Arial" w:cs="Arial"/>
          <w:b/>
          <w:color w:val="FF0000"/>
          <w:szCs w:val="28"/>
        </w:rPr>
      </w:pPr>
      <w:r w:rsidRPr="000A7DF6">
        <w:rPr>
          <w:rFonts w:ascii="Arial" w:hAnsi="Arial" w:cs="Arial"/>
          <w:b/>
          <w:color w:val="FF0000"/>
          <w:szCs w:val="28"/>
        </w:rPr>
        <w:t>Učebn</w:t>
      </w:r>
      <w:r>
        <w:rPr>
          <w:rFonts w:ascii="Arial" w:hAnsi="Arial" w:cs="Arial"/>
          <w:b/>
          <w:color w:val="FF0000"/>
          <w:szCs w:val="28"/>
        </w:rPr>
        <w:t>y</w:t>
      </w:r>
      <w:r w:rsidRPr="000A7DF6">
        <w:rPr>
          <w:rFonts w:ascii="Arial" w:hAnsi="Arial" w:cs="Arial"/>
          <w:b/>
          <w:color w:val="FF0000"/>
          <w:szCs w:val="28"/>
        </w:rPr>
        <w:t xml:space="preserve"> 1</w:t>
      </w:r>
      <w:r>
        <w:rPr>
          <w:rFonts w:ascii="Arial" w:hAnsi="Arial" w:cs="Arial"/>
          <w:b/>
          <w:color w:val="FF0000"/>
          <w:szCs w:val="28"/>
        </w:rPr>
        <w:t>200, 1507, 1403, 1404, 1405, 1406, 1408</w:t>
      </w:r>
    </w:p>
    <w:p w:rsidR="000A7DF6" w:rsidRDefault="000A7DF6" w:rsidP="000A7DF6">
      <w:pPr>
        <w:rPr>
          <w:rFonts w:ascii="Arial" w:hAnsi="Arial" w:cs="Arial"/>
          <w:b/>
          <w:color w:val="FF0000"/>
          <w:szCs w:val="28"/>
        </w:rPr>
      </w:pPr>
    </w:p>
    <w:p w:rsidR="000A7DF6" w:rsidRPr="000A7DF6" w:rsidRDefault="000A7DF6" w:rsidP="000A7DF6">
      <w:pPr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Elektroinstalace dle dokumentů E00-E08 (Technická zpráva, Výkresy, Soupis prací)</w:t>
      </w:r>
      <w:bookmarkStart w:id="0" w:name="_GoBack"/>
      <w:bookmarkEnd w:id="0"/>
    </w:p>
    <w:p w:rsidR="000A7DF6" w:rsidRPr="008A5C1B" w:rsidRDefault="000A7DF6" w:rsidP="008A5C1B">
      <w:pPr>
        <w:rPr>
          <w:rFonts w:ascii="Arial" w:hAnsi="Arial" w:cs="Arial"/>
          <w:b/>
          <w:sz w:val="22"/>
          <w:szCs w:val="22"/>
        </w:rPr>
      </w:pPr>
    </w:p>
    <w:sectPr w:rsidR="000A7DF6" w:rsidRPr="008A5C1B" w:rsidSect="007E5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2"/>
    <w:multiLevelType w:val="singleLevel"/>
    <w:tmpl w:val="0000000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FF660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660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B450309"/>
    <w:multiLevelType w:val="hybridMultilevel"/>
    <w:tmpl w:val="5DFAB87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93EC8"/>
    <w:multiLevelType w:val="hybridMultilevel"/>
    <w:tmpl w:val="7F380FC8"/>
    <w:lvl w:ilvl="0" w:tplc="00000001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535724"/>
    <w:multiLevelType w:val="hybridMultilevel"/>
    <w:tmpl w:val="5D0AB0EA"/>
    <w:lvl w:ilvl="0" w:tplc="00000001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485C49"/>
    <w:multiLevelType w:val="hybridMultilevel"/>
    <w:tmpl w:val="580A001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71F00"/>
    <w:multiLevelType w:val="hybridMultilevel"/>
    <w:tmpl w:val="EE38A41A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97903"/>
    <w:multiLevelType w:val="hybridMultilevel"/>
    <w:tmpl w:val="724C2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F37F6"/>
    <w:multiLevelType w:val="hybridMultilevel"/>
    <w:tmpl w:val="88802528"/>
    <w:lvl w:ilvl="0" w:tplc="C0FAC3D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05C37"/>
    <w:multiLevelType w:val="hybridMultilevel"/>
    <w:tmpl w:val="ECF0498C"/>
    <w:lvl w:ilvl="0" w:tplc="00000001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2F08E6"/>
    <w:multiLevelType w:val="hybridMultilevel"/>
    <w:tmpl w:val="2430BEB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45996"/>
    <w:multiLevelType w:val="hybridMultilevel"/>
    <w:tmpl w:val="3204305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21ABD"/>
    <w:multiLevelType w:val="hybridMultilevel"/>
    <w:tmpl w:val="E3FA6D0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85F58"/>
    <w:multiLevelType w:val="hybridMultilevel"/>
    <w:tmpl w:val="1B863C24"/>
    <w:lvl w:ilvl="0" w:tplc="00000001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435925"/>
    <w:multiLevelType w:val="hybridMultilevel"/>
    <w:tmpl w:val="421A36D4"/>
    <w:lvl w:ilvl="0" w:tplc="C0FAC3DC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4"/>
  </w:num>
  <w:num w:numId="8">
    <w:abstractNumId w:val="15"/>
  </w:num>
  <w:num w:numId="9">
    <w:abstractNumId w:val="10"/>
  </w:num>
  <w:num w:numId="10">
    <w:abstractNumId w:val="16"/>
  </w:num>
  <w:num w:numId="11">
    <w:abstractNumId w:val="5"/>
  </w:num>
  <w:num w:numId="12">
    <w:abstractNumId w:val="8"/>
  </w:num>
  <w:num w:numId="13">
    <w:abstractNumId w:val="12"/>
  </w:num>
  <w:num w:numId="14">
    <w:abstractNumId w:val="2"/>
  </w:num>
  <w:num w:numId="15">
    <w:abstractNumId w:val="14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0A"/>
    <w:rsid w:val="00093985"/>
    <w:rsid w:val="000A7DF6"/>
    <w:rsid w:val="00197F62"/>
    <w:rsid w:val="001B22E6"/>
    <w:rsid w:val="002570F0"/>
    <w:rsid w:val="00283E1F"/>
    <w:rsid w:val="00303E7B"/>
    <w:rsid w:val="00373E89"/>
    <w:rsid w:val="00384921"/>
    <w:rsid w:val="0039340A"/>
    <w:rsid w:val="003C71E1"/>
    <w:rsid w:val="0049305D"/>
    <w:rsid w:val="004C2A8C"/>
    <w:rsid w:val="00553951"/>
    <w:rsid w:val="005D6E31"/>
    <w:rsid w:val="005F0B26"/>
    <w:rsid w:val="006C1C05"/>
    <w:rsid w:val="006E2645"/>
    <w:rsid w:val="0077361F"/>
    <w:rsid w:val="007E196E"/>
    <w:rsid w:val="007E50DB"/>
    <w:rsid w:val="008734D0"/>
    <w:rsid w:val="008A5C1B"/>
    <w:rsid w:val="00936160"/>
    <w:rsid w:val="00A75DC1"/>
    <w:rsid w:val="00AF2179"/>
    <w:rsid w:val="00DC6EA4"/>
    <w:rsid w:val="00DD53D4"/>
    <w:rsid w:val="00E33162"/>
    <w:rsid w:val="00E42796"/>
    <w:rsid w:val="00F27301"/>
    <w:rsid w:val="00F7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4927C-2984-4532-80EB-09A345D6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3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340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39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83E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E1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2762D-1F77-4502-84C6-CDDE0D91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Kronďák Jan</cp:lastModifiedBy>
  <cp:revision>6</cp:revision>
  <cp:lastPrinted>2018-06-13T08:05:00Z</cp:lastPrinted>
  <dcterms:created xsi:type="dcterms:W3CDTF">2018-06-14T08:13:00Z</dcterms:created>
  <dcterms:modified xsi:type="dcterms:W3CDTF">2018-07-18T12:31:00Z</dcterms:modified>
</cp:coreProperties>
</file>